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D558B" w14:textId="7F771AD4" w:rsidR="000266F0" w:rsidRPr="009B79C0" w:rsidRDefault="000266F0" w:rsidP="000266F0">
      <w:pPr>
        <w:ind w:right="-300"/>
        <w:jc w:val="right"/>
        <w:rPr>
          <w:sz w:val="22"/>
          <w:szCs w:val="22"/>
        </w:rPr>
      </w:pPr>
      <w:r w:rsidRPr="009B79C0">
        <w:rPr>
          <w:sz w:val="22"/>
          <w:szCs w:val="22"/>
        </w:rPr>
        <w:t xml:space="preserve">Mszana, </w:t>
      </w:r>
      <w:r w:rsidR="009B79C0" w:rsidRPr="009B79C0">
        <w:rPr>
          <w:sz w:val="22"/>
          <w:szCs w:val="22"/>
        </w:rPr>
        <w:t>15.11</w:t>
      </w:r>
      <w:r w:rsidR="00240A9D" w:rsidRPr="009B79C0">
        <w:rPr>
          <w:sz w:val="22"/>
          <w:szCs w:val="22"/>
        </w:rPr>
        <w:t>.</w:t>
      </w:r>
      <w:r w:rsidRPr="009B79C0">
        <w:rPr>
          <w:sz w:val="22"/>
          <w:szCs w:val="22"/>
        </w:rPr>
        <w:t>202</w:t>
      </w:r>
      <w:r w:rsidR="00C22627" w:rsidRPr="009B79C0">
        <w:rPr>
          <w:sz w:val="22"/>
          <w:szCs w:val="22"/>
        </w:rPr>
        <w:t>4</w:t>
      </w:r>
      <w:r w:rsidRPr="009B79C0">
        <w:rPr>
          <w:sz w:val="22"/>
          <w:szCs w:val="22"/>
        </w:rPr>
        <w:t>r.</w:t>
      </w:r>
    </w:p>
    <w:p w14:paraId="3C8C1E9E" w14:textId="77777777" w:rsidR="00333AD3" w:rsidRPr="009B79C0" w:rsidRDefault="000266F0" w:rsidP="000266F0">
      <w:pPr>
        <w:spacing w:after="360" w:line="720" w:lineRule="auto"/>
        <w:ind w:right="-301"/>
        <w:rPr>
          <w:sz w:val="22"/>
          <w:szCs w:val="22"/>
        </w:rPr>
      </w:pPr>
      <w:r w:rsidRPr="009B79C0">
        <w:rPr>
          <w:sz w:val="22"/>
          <w:szCs w:val="22"/>
        </w:rPr>
        <w:tab/>
      </w:r>
      <w:r w:rsidRPr="009B79C0">
        <w:rPr>
          <w:sz w:val="22"/>
          <w:szCs w:val="22"/>
        </w:rPr>
        <w:tab/>
      </w:r>
      <w:r w:rsidRPr="009B79C0">
        <w:rPr>
          <w:sz w:val="22"/>
          <w:szCs w:val="22"/>
        </w:rPr>
        <w:tab/>
      </w:r>
      <w:r w:rsidRPr="009B79C0">
        <w:rPr>
          <w:sz w:val="22"/>
          <w:szCs w:val="22"/>
        </w:rPr>
        <w:tab/>
      </w:r>
    </w:p>
    <w:p w14:paraId="4A127C67" w14:textId="11E941C0" w:rsidR="000266F0" w:rsidRPr="009B79C0" w:rsidRDefault="000266F0" w:rsidP="000266F0">
      <w:pPr>
        <w:spacing w:after="360" w:line="720" w:lineRule="auto"/>
        <w:ind w:right="-301"/>
        <w:rPr>
          <w:sz w:val="22"/>
          <w:szCs w:val="22"/>
        </w:rPr>
      </w:pPr>
      <w:r w:rsidRPr="009B79C0">
        <w:rPr>
          <w:sz w:val="22"/>
          <w:szCs w:val="22"/>
        </w:rPr>
        <w:tab/>
      </w:r>
      <w:r w:rsidRPr="009B79C0">
        <w:rPr>
          <w:sz w:val="22"/>
          <w:szCs w:val="22"/>
        </w:rPr>
        <w:tab/>
      </w:r>
    </w:p>
    <w:p w14:paraId="423B65BE" w14:textId="77777777" w:rsidR="000266F0" w:rsidRPr="009B79C0" w:rsidRDefault="000266F0" w:rsidP="000266F0">
      <w:pPr>
        <w:jc w:val="center"/>
        <w:rPr>
          <w:b/>
          <w:sz w:val="22"/>
          <w:szCs w:val="22"/>
        </w:rPr>
      </w:pPr>
      <w:r w:rsidRPr="009B79C0">
        <w:rPr>
          <w:b/>
          <w:sz w:val="22"/>
          <w:szCs w:val="22"/>
        </w:rPr>
        <w:t>Informacja o kwocie, jaką Zamawiający</w:t>
      </w:r>
    </w:p>
    <w:p w14:paraId="7BBAFA32" w14:textId="77777777" w:rsidR="000266F0" w:rsidRPr="009B79C0" w:rsidRDefault="000266F0" w:rsidP="000266F0">
      <w:pPr>
        <w:spacing w:line="480" w:lineRule="auto"/>
        <w:jc w:val="center"/>
        <w:rPr>
          <w:b/>
          <w:sz w:val="22"/>
          <w:szCs w:val="22"/>
        </w:rPr>
      </w:pPr>
      <w:r w:rsidRPr="009B79C0">
        <w:rPr>
          <w:b/>
          <w:sz w:val="22"/>
          <w:szCs w:val="22"/>
        </w:rPr>
        <w:t xml:space="preserve">zamierza przeznaczyć na sfinansowanie zamówienia </w:t>
      </w:r>
    </w:p>
    <w:p w14:paraId="1E0F859A" w14:textId="77777777" w:rsidR="00F85EBF" w:rsidRPr="009B79C0" w:rsidRDefault="00F85EBF" w:rsidP="000266F0">
      <w:pPr>
        <w:spacing w:line="480" w:lineRule="auto"/>
        <w:jc w:val="center"/>
        <w:rPr>
          <w:b/>
          <w:sz w:val="22"/>
          <w:szCs w:val="22"/>
        </w:rPr>
      </w:pPr>
    </w:p>
    <w:p w14:paraId="4766DA56" w14:textId="77777777" w:rsidR="003F25B4" w:rsidRPr="009B79C0" w:rsidRDefault="003F25B4" w:rsidP="000266F0">
      <w:pPr>
        <w:spacing w:line="480" w:lineRule="auto"/>
        <w:jc w:val="center"/>
        <w:rPr>
          <w:b/>
          <w:sz w:val="22"/>
          <w:szCs w:val="22"/>
        </w:rPr>
      </w:pPr>
    </w:p>
    <w:p w14:paraId="5CDD2919" w14:textId="77777777" w:rsidR="00EC101D" w:rsidRPr="009B79C0" w:rsidRDefault="00EC101D" w:rsidP="000266F0">
      <w:pPr>
        <w:spacing w:line="480" w:lineRule="auto"/>
        <w:jc w:val="center"/>
        <w:rPr>
          <w:b/>
          <w:sz w:val="22"/>
          <w:szCs w:val="22"/>
        </w:rPr>
      </w:pPr>
    </w:p>
    <w:p w14:paraId="47E54761" w14:textId="77777777" w:rsidR="00C22627" w:rsidRPr="009B79C0" w:rsidRDefault="00C22627" w:rsidP="000266F0">
      <w:pPr>
        <w:spacing w:line="480" w:lineRule="auto"/>
        <w:jc w:val="center"/>
        <w:rPr>
          <w:b/>
          <w:sz w:val="22"/>
          <w:szCs w:val="22"/>
        </w:rPr>
      </w:pPr>
    </w:p>
    <w:p w14:paraId="4F1D37A4" w14:textId="660F98D1" w:rsidR="000266F0" w:rsidRPr="009B79C0" w:rsidRDefault="000266F0" w:rsidP="00AF7C7B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9B79C0">
        <w:rPr>
          <w:sz w:val="22"/>
          <w:szCs w:val="22"/>
        </w:rPr>
        <w:t xml:space="preserve">Dotyczy: </w:t>
      </w:r>
      <w:r w:rsidRPr="009B79C0">
        <w:rPr>
          <w:sz w:val="22"/>
          <w:szCs w:val="22"/>
        </w:rPr>
        <w:tab/>
        <w:t xml:space="preserve">postępowania o udzielenie zamówienia publicznego w trybie podstawowym bez możliwości negocjacji na </w:t>
      </w:r>
      <w:r w:rsidR="00240A9D" w:rsidRPr="009B79C0">
        <w:rPr>
          <w:b/>
          <w:bCs/>
          <w:sz w:val="22"/>
          <w:szCs w:val="22"/>
        </w:rPr>
        <w:t xml:space="preserve">„ </w:t>
      </w:r>
      <w:r w:rsidR="009B79C0" w:rsidRPr="009B79C0">
        <w:rPr>
          <w:b/>
          <w:bCs/>
          <w:sz w:val="22"/>
          <w:szCs w:val="22"/>
        </w:rPr>
        <w:t>Odbieranie i zagospodarowanie odpadów komunalnych od właścicieli nieruchomości z terenu Gminy Mszana w okresie od 01.01.2025-31.12.2025r.</w:t>
      </w:r>
      <w:r w:rsidR="00C22627" w:rsidRPr="009B79C0">
        <w:rPr>
          <w:rFonts w:eastAsia="Lucida Sans Unicode"/>
          <w:b/>
          <w:bCs/>
          <w:kern w:val="3"/>
          <w:sz w:val="22"/>
          <w:szCs w:val="22"/>
          <w:lang w:eastAsia="zh-CN"/>
        </w:rPr>
        <w:t>”</w:t>
      </w:r>
    </w:p>
    <w:p w14:paraId="6CBFB756" w14:textId="77777777" w:rsidR="00333AD3" w:rsidRPr="009B79C0" w:rsidRDefault="00333AD3" w:rsidP="00AF7C7B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sz w:val="22"/>
          <w:szCs w:val="22"/>
        </w:rPr>
      </w:pPr>
    </w:p>
    <w:p w14:paraId="2EEC6293" w14:textId="3D1FD7B3" w:rsidR="000266F0" w:rsidRPr="009B79C0" w:rsidRDefault="000266F0" w:rsidP="000266F0">
      <w:pPr>
        <w:spacing w:line="276" w:lineRule="auto"/>
        <w:jc w:val="both"/>
        <w:rPr>
          <w:sz w:val="22"/>
          <w:szCs w:val="22"/>
        </w:rPr>
      </w:pPr>
      <w:r w:rsidRPr="009B79C0">
        <w:rPr>
          <w:sz w:val="22"/>
          <w:szCs w:val="22"/>
        </w:rPr>
        <w:t>Zamawiający na podstawie art. 222 ust. 4 ustawy z dnia 11 września 2019r. Prawo zamówień publicznych (</w:t>
      </w:r>
      <w:proofErr w:type="spellStart"/>
      <w:r w:rsidRPr="009B79C0">
        <w:rPr>
          <w:sz w:val="22"/>
          <w:szCs w:val="22"/>
        </w:rPr>
        <w:t>t.j</w:t>
      </w:r>
      <w:proofErr w:type="spellEnd"/>
      <w:r w:rsidRPr="009B79C0">
        <w:rPr>
          <w:sz w:val="22"/>
          <w:szCs w:val="22"/>
        </w:rPr>
        <w:t>. Dz. U. 202</w:t>
      </w:r>
      <w:r w:rsidR="009F5B58" w:rsidRPr="009B79C0">
        <w:rPr>
          <w:sz w:val="22"/>
          <w:szCs w:val="22"/>
        </w:rPr>
        <w:t>4</w:t>
      </w:r>
      <w:r w:rsidRPr="009B79C0">
        <w:rPr>
          <w:sz w:val="22"/>
          <w:szCs w:val="22"/>
        </w:rPr>
        <w:t xml:space="preserve"> poz. 1</w:t>
      </w:r>
      <w:r w:rsidR="009F5B58" w:rsidRPr="009B79C0">
        <w:rPr>
          <w:sz w:val="22"/>
          <w:szCs w:val="22"/>
        </w:rPr>
        <w:t>320</w:t>
      </w:r>
      <w:r w:rsidRPr="009B79C0">
        <w:rPr>
          <w:sz w:val="22"/>
          <w:szCs w:val="22"/>
        </w:rPr>
        <w:t xml:space="preserve"> z</w:t>
      </w:r>
      <w:r w:rsidR="009F5B58" w:rsidRPr="009B79C0">
        <w:rPr>
          <w:sz w:val="22"/>
          <w:szCs w:val="22"/>
        </w:rPr>
        <w:t xml:space="preserve"> </w:t>
      </w:r>
      <w:proofErr w:type="spellStart"/>
      <w:r w:rsidR="009F5B58" w:rsidRPr="009B79C0">
        <w:rPr>
          <w:sz w:val="22"/>
          <w:szCs w:val="22"/>
        </w:rPr>
        <w:t>pó</w:t>
      </w:r>
      <w:r w:rsidR="009B79C0" w:rsidRPr="009B79C0">
        <w:rPr>
          <w:sz w:val="22"/>
          <w:szCs w:val="22"/>
        </w:rPr>
        <w:t>ź</w:t>
      </w:r>
      <w:r w:rsidR="009F5B58" w:rsidRPr="009B79C0">
        <w:rPr>
          <w:sz w:val="22"/>
          <w:szCs w:val="22"/>
        </w:rPr>
        <w:t>n</w:t>
      </w:r>
      <w:proofErr w:type="spellEnd"/>
      <w:r w:rsidR="009F5B58" w:rsidRPr="009B79C0">
        <w:rPr>
          <w:sz w:val="22"/>
          <w:szCs w:val="22"/>
        </w:rPr>
        <w:t xml:space="preserve">. </w:t>
      </w:r>
      <w:r w:rsidRPr="009B79C0">
        <w:rPr>
          <w:sz w:val="22"/>
          <w:szCs w:val="22"/>
        </w:rPr>
        <w:t xml:space="preserve"> zm.) informuje, że na sfinansowanie przedmiotowego zamówienia zamierza przeznaczyć kwotę w wysokości:</w:t>
      </w:r>
      <w:r w:rsidR="00F85EBF" w:rsidRPr="009B79C0">
        <w:rPr>
          <w:sz w:val="22"/>
          <w:szCs w:val="22"/>
        </w:rPr>
        <w:t xml:space="preserve"> </w:t>
      </w:r>
      <w:r w:rsidR="009B79C0" w:rsidRPr="009B79C0">
        <w:rPr>
          <w:b/>
          <w:bCs/>
          <w:sz w:val="22"/>
          <w:szCs w:val="22"/>
        </w:rPr>
        <w:t xml:space="preserve">3.000.605,15 </w:t>
      </w:r>
      <w:r w:rsidR="00F85EBF" w:rsidRPr="009B79C0">
        <w:rPr>
          <w:b/>
          <w:bCs/>
          <w:sz w:val="22"/>
          <w:szCs w:val="22"/>
        </w:rPr>
        <w:t>zł brutto</w:t>
      </w:r>
    </w:p>
    <w:p w14:paraId="3D8E6CA1" w14:textId="77777777" w:rsidR="000266F0" w:rsidRPr="009B79C0" w:rsidRDefault="000266F0" w:rsidP="000266F0">
      <w:pPr>
        <w:tabs>
          <w:tab w:val="left" w:pos="700"/>
        </w:tabs>
        <w:spacing w:line="276" w:lineRule="auto"/>
        <w:rPr>
          <w:sz w:val="22"/>
          <w:szCs w:val="22"/>
        </w:rPr>
      </w:pPr>
    </w:p>
    <w:p w14:paraId="7800364B" w14:textId="77777777" w:rsidR="00372187" w:rsidRPr="009B79C0" w:rsidRDefault="00372187" w:rsidP="000266F0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054F6DE1" w14:textId="33244750" w:rsidR="00F61CD8" w:rsidRPr="009B79C0" w:rsidRDefault="00372187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  <w:r w:rsidRPr="009B79C0">
        <w:rPr>
          <w:b/>
          <w:bCs/>
          <w:i/>
          <w:iCs/>
          <w:sz w:val="22"/>
          <w:szCs w:val="22"/>
        </w:rPr>
        <w:tab/>
      </w:r>
      <w:r w:rsidRPr="009B79C0">
        <w:rPr>
          <w:b/>
          <w:bCs/>
          <w:i/>
          <w:iCs/>
          <w:sz w:val="22"/>
          <w:szCs w:val="22"/>
        </w:rPr>
        <w:tab/>
      </w:r>
    </w:p>
    <w:p w14:paraId="0A533E71" w14:textId="77777777" w:rsidR="00EC101D" w:rsidRPr="009B79C0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2BFEA122" w14:textId="1009DC06" w:rsidR="00EC101D" w:rsidRPr="009B79C0" w:rsidRDefault="00B04A8C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  <w:r w:rsidRPr="009B79C0">
        <w:rPr>
          <w:b/>
          <w:bCs/>
          <w:i/>
          <w:iCs/>
          <w:sz w:val="22"/>
          <w:szCs w:val="22"/>
        </w:rPr>
        <w:tab/>
      </w:r>
      <w:r w:rsidRPr="009B79C0">
        <w:rPr>
          <w:b/>
          <w:bCs/>
          <w:i/>
          <w:iCs/>
          <w:sz w:val="22"/>
          <w:szCs w:val="22"/>
        </w:rPr>
        <w:tab/>
      </w:r>
      <w:r w:rsidRPr="009B79C0">
        <w:rPr>
          <w:b/>
          <w:bCs/>
          <w:i/>
          <w:iCs/>
          <w:sz w:val="22"/>
          <w:szCs w:val="22"/>
        </w:rPr>
        <w:tab/>
      </w:r>
      <w:r w:rsidRPr="009B79C0">
        <w:rPr>
          <w:b/>
          <w:bCs/>
          <w:i/>
          <w:iCs/>
          <w:sz w:val="22"/>
          <w:szCs w:val="22"/>
        </w:rPr>
        <w:tab/>
      </w:r>
      <w:r w:rsidRPr="009B79C0">
        <w:rPr>
          <w:b/>
          <w:bCs/>
          <w:i/>
          <w:iCs/>
          <w:sz w:val="22"/>
          <w:szCs w:val="22"/>
        </w:rPr>
        <w:tab/>
      </w:r>
      <w:r w:rsidRPr="009B79C0">
        <w:rPr>
          <w:b/>
          <w:bCs/>
          <w:i/>
          <w:iCs/>
          <w:sz w:val="22"/>
          <w:szCs w:val="22"/>
        </w:rPr>
        <w:tab/>
      </w:r>
      <w:r w:rsidRPr="009B79C0">
        <w:rPr>
          <w:b/>
          <w:bCs/>
          <w:i/>
          <w:iCs/>
          <w:sz w:val="22"/>
          <w:szCs w:val="22"/>
        </w:rPr>
        <w:tab/>
      </w:r>
      <w:r w:rsidRPr="009B79C0">
        <w:rPr>
          <w:b/>
          <w:bCs/>
          <w:i/>
          <w:iCs/>
          <w:sz w:val="22"/>
          <w:szCs w:val="22"/>
        </w:rPr>
        <w:tab/>
      </w:r>
      <w:r w:rsidRPr="009B79C0">
        <w:rPr>
          <w:b/>
          <w:bCs/>
          <w:i/>
          <w:iCs/>
          <w:sz w:val="22"/>
          <w:szCs w:val="22"/>
        </w:rPr>
        <w:tab/>
        <w:t>Z up. Wójta Gminy Mszana</w:t>
      </w:r>
    </w:p>
    <w:p w14:paraId="772FCD1D" w14:textId="699F9232" w:rsidR="00B04A8C" w:rsidRPr="009B79C0" w:rsidRDefault="00B04A8C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  <w:r w:rsidRPr="009B79C0">
        <w:rPr>
          <w:b/>
          <w:bCs/>
          <w:i/>
          <w:iCs/>
          <w:sz w:val="22"/>
          <w:szCs w:val="22"/>
        </w:rPr>
        <w:tab/>
      </w:r>
      <w:r w:rsidRPr="009B79C0">
        <w:rPr>
          <w:b/>
          <w:bCs/>
          <w:i/>
          <w:iCs/>
          <w:sz w:val="22"/>
          <w:szCs w:val="22"/>
        </w:rPr>
        <w:tab/>
      </w:r>
      <w:r w:rsidRPr="009B79C0">
        <w:rPr>
          <w:b/>
          <w:bCs/>
          <w:i/>
          <w:iCs/>
          <w:sz w:val="22"/>
          <w:szCs w:val="22"/>
        </w:rPr>
        <w:tab/>
      </w:r>
      <w:r w:rsidRPr="009B79C0">
        <w:rPr>
          <w:b/>
          <w:bCs/>
          <w:i/>
          <w:iCs/>
          <w:sz w:val="22"/>
          <w:szCs w:val="22"/>
        </w:rPr>
        <w:tab/>
      </w:r>
      <w:r w:rsidRPr="009B79C0">
        <w:rPr>
          <w:b/>
          <w:bCs/>
          <w:i/>
          <w:iCs/>
          <w:sz w:val="22"/>
          <w:szCs w:val="22"/>
        </w:rPr>
        <w:tab/>
      </w:r>
      <w:r w:rsidRPr="009B79C0">
        <w:rPr>
          <w:b/>
          <w:bCs/>
          <w:i/>
          <w:iCs/>
          <w:sz w:val="22"/>
          <w:szCs w:val="22"/>
        </w:rPr>
        <w:tab/>
      </w:r>
      <w:r w:rsidRPr="009B79C0">
        <w:rPr>
          <w:b/>
          <w:bCs/>
          <w:i/>
          <w:iCs/>
          <w:sz w:val="22"/>
          <w:szCs w:val="22"/>
        </w:rPr>
        <w:tab/>
      </w:r>
      <w:r w:rsidRPr="009B79C0">
        <w:rPr>
          <w:b/>
          <w:bCs/>
          <w:i/>
          <w:iCs/>
          <w:sz w:val="22"/>
          <w:szCs w:val="22"/>
        </w:rPr>
        <w:tab/>
        <w:t xml:space="preserve">             /-/ mgr inż. Marek Małek</w:t>
      </w:r>
    </w:p>
    <w:p w14:paraId="3D496AC6" w14:textId="77777777" w:rsidR="00EC101D" w:rsidRPr="009B79C0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5C59EEFF" w14:textId="77777777" w:rsidR="00EC101D" w:rsidRPr="009B79C0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0CF5CA1F" w14:textId="77777777" w:rsidR="00EC101D" w:rsidRPr="009B79C0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5DA39652" w14:textId="77777777" w:rsidR="00EC101D" w:rsidRPr="009B79C0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46670F79" w14:textId="77777777" w:rsidR="009B79C0" w:rsidRPr="009B79C0" w:rsidRDefault="009B79C0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1D9DCEEC" w14:textId="77777777" w:rsidR="009B79C0" w:rsidRPr="009B79C0" w:rsidRDefault="009B79C0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47D12FE5" w14:textId="77777777" w:rsidR="00EC101D" w:rsidRPr="009B79C0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2E1086F8" w14:textId="77777777" w:rsidR="00EC101D" w:rsidRPr="009B79C0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3DCF50DD" w14:textId="77777777" w:rsidR="00EC101D" w:rsidRPr="009B79C0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11B598F5" w14:textId="77777777" w:rsidR="00EC101D" w:rsidRPr="009B79C0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346CC568" w14:textId="77777777" w:rsidR="00EC101D" w:rsidRPr="009B79C0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1C6940DA" w14:textId="77777777" w:rsidR="00EC101D" w:rsidRPr="009B79C0" w:rsidRDefault="00EC101D" w:rsidP="009F5B58">
      <w:pPr>
        <w:tabs>
          <w:tab w:val="left" w:pos="700"/>
        </w:tabs>
        <w:spacing w:line="276" w:lineRule="auto"/>
        <w:rPr>
          <w:b/>
          <w:bCs/>
          <w:i/>
          <w:iCs/>
          <w:sz w:val="22"/>
          <w:szCs w:val="22"/>
        </w:rPr>
      </w:pPr>
    </w:p>
    <w:p w14:paraId="658A0A4A" w14:textId="77777777" w:rsidR="00EC101D" w:rsidRPr="009B79C0" w:rsidRDefault="00EC101D" w:rsidP="00EC101D">
      <w:pPr>
        <w:suppressAutoHyphens w:val="0"/>
        <w:overflowPunct/>
        <w:autoSpaceDN w:val="0"/>
        <w:textAlignment w:val="auto"/>
        <w:rPr>
          <w:rFonts w:eastAsiaTheme="minorEastAsia"/>
          <w:kern w:val="0"/>
          <w:sz w:val="22"/>
          <w:szCs w:val="22"/>
          <w:lang w:eastAsia="pl-PL"/>
        </w:rPr>
      </w:pPr>
    </w:p>
    <w:p w14:paraId="78ED8FA9" w14:textId="77777777" w:rsidR="00333AD3" w:rsidRPr="009B79C0" w:rsidRDefault="00333AD3" w:rsidP="00EC101D">
      <w:pPr>
        <w:suppressAutoHyphens w:val="0"/>
        <w:overflowPunct/>
        <w:autoSpaceDN w:val="0"/>
        <w:textAlignment w:val="auto"/>
        <w:rPr>
          <w:rFonts w:eastAsiaTheme="minorEastAsia"/>
          <w:kern w:val="0"/>
          <w:sz w:val="22"/>
          <w:szCs w:val="22"/>
          <w:lang w:eastAsia="pl-PL"/>
        </w:rPr>
      </w:pPr>
    </w:p>
    <w:sectPr w:rsidR="00333AD3" w:rsidRPr="009B79C0" w:rsidSect="00526A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D5137" w14:textId="77777777" w:rsidR="00AD6D2E" w:rsidRDefault="00AD6D2E" w:rsidP="00DA5839">
      <w:r>
        <w:separator/>
      </w:r>
    </w:p>
  </w:endnote>
  <w:endnote w:type="continuationSeparator" w:id="0">
    <w:p w14:paraId="2AB3DD85" w14:textId="77777777" w:rsidR="00AD6D2E" w:rsidRDefault="00AD6D2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DDEF1" w14:textId="77777777" w:rsidR="00BD3154" w:rsidRDefault="00BD31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CA423F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C6F50" w14:textId="77777777" w:rsidR="00BD3154" w:rsidRDefault="00BD31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35D68" w14:textId="77777777" w:rsidR="00AD6D2E" w:rsidRDefault="00AD6D2E" w:rsidP="00DA5839">
      <w:r>
        <w:separator/>
      </w:r>
    </w:p>
  </w:footnote>
  <w:footnote w:type="continuationSeparator" w:id="0">
    <w:p w14:paraId="59FED303" w14:textId="77777777" w:rsidR="00AD6D2E" w:rsidRDefault="00AD6D2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A9BC6" w14:textId="77777777" w:rsidR="00BD3154" w:rsidRDefault="00BD3154" w:rsidP="00BD3154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14.</w:t>
    </w:r>
    <w:r w:rsidRPr="00DF5681">
      <w:rPr>
        <w:rFonts w:ascii="Tahoma" w:hAnsi="Tahoma" w:cs="Tahoma"/>
      </w:rPr>
      <w:t>202</w:t>
    </w:r>
    <w:r>
      <w:rPr>
        <w:rFonts w:ascii="Tahoma" w:hAnsi="Tahoma" w:cs="Tahoma"/>
      </w:rPr>
      <w:t>4</w:t>
    </w:r>
  </w:p>
  <w:p w14:paraId="28CD8D39" w14:textId="0FEE6211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2184D" w14:textId="50F2EC56" w:rsidR="00F85EBF" w:rsidRDefault="001D2CAB" w:rsidP="001B1CE7">
    <w:pPr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 xml:space="preserve">       </w:t>
    </w:r>
  </w:p>
  <w:p w14:paraId="2E62E52E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26F9DFC3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75CB8384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9F5B58">
      <w:rPr>
        <w:rFonts w:ascii="Tahoma" w:hAnsi="Tahoma" w:cs="Tahoma"/>
      </w:rPr>
      <w:t>1</w:t>
    </w:r>
    <w:r w:rsidR="009B79C0">
      <w:rPr>
        <w:rFonts w:ascii="Tahoma" w:hAnsi="Tahoma" w:cs="Tahoma"/>
      </w:rPr>
      <w:t>4</w:t>
    </w:r>
    <w:r w:rsidR="009F5B58">
      <w:rPr>
        <w:rFonts w:ascii="Tahoma" w:hAnsi="Tahoma" w:cs="Tahoma"/>
      </w:rPr>
      <w:t>.</w:t>
    </w:r>
    <w:r w:rsidRPr="00DF5681">
      <w:rPr>
        <w:rFonts w:ascii="Tahoma" w:hAnsi="Tahoma" w:cs="Tahoma"/>
      </w:rPr>
      <w:t>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411103"/>
    <w:multiLevelType w:val="hybridMultilevel"/>
    <w:tmpl w:val="42203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0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1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2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3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7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0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2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4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5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6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7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8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2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3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4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5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8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9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0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4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5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6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9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0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4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7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8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9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1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4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6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7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9"/>
  </w:num>
  <w:num w:numId="3" w16cid:durableId="2083865131">
    <w:abstractNumId w:val="64"/>
  </w:num>
  <w:num w:numId="4" w16cid:durableId="1667317231">
    <w:abstractNumId w:val="169"/>
  </w:num>
  <w:num w:numId="5" w16cid:durableId="441532644">
    <w:abstractNumId w:val="193"/>
  </w:num>
  <w:num w:numId="6" w16cid:durableId="442263117">
    <w:abstractNumId w:val="139"/>
  </w:num>
  <w:num w:numId="7" w16cid:durableId="187112031">
    <w:abstractNumId w:val="150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5"/>
  </w:num>
  <w:num w:numId="11" w16cid:durableId="1519347174">
    <w:abstractNumId w:val="134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1"/>
  </w:num>
  <w:num w:numId="15" w16cid:durableId="164169165">
    <w:abstractNumId w:val="162"/>
  </w:num>
  <w:num w:numId="16" w16cid:durableId="1012338011">
    <w:abstractNumId w:val="163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9"/>
  </w:num>
  <w:num w:numId="22" w16cid:durableId="610403231">
    <w:abstractNumId w:val="83"/>
  </w:num>
  <w:num w:numId="23" w16cid:durableId="935282515">
    <w:abstractNumId w:val="137"/>
  </w:num>
  <w:num w:numId="24" w16cid:durableId="2054378112">
    <w:abstractNumId w:val="164"/>
  </w:num>
  <w:num w:numId="25" w16cid:durableId="884566821">
    <w:abstractNumId w:val="38"/>
  </w:num>
  <w:num w:numId="26" w16cid:durableId="1203396669">
    <w:abstractNumId w:val="128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8"/>
  </w:num>
  <w:num w:numId="31" w16cid:durableId="1183982478">
    <w:abstractNumId w:val="165"/>
  </w:num>
  <w:num w:numId="32" w16cid:durableId="1224219647">
    <w:abstractNumId w:val="185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3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5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6"/>
  </w:num>
  <w:num w:numId="52" w16cid:durableId="190266718">
    <w:abstractNumId w:val="47"/>
  </w:num>
  <w:num w:numId="53" w16cid:durableId="1537234945">
    <w:abstractNumId w:val="147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7"/>
  </w:num>
  <w:num w:numId="58" w16cid:durableId="1088768372">
    <w:abstractNumId w:val="26"/>
  </w:num>
  <w:num w:numId="59" w16cid:durableId="452793647">
    <w:abstractNumId w:val="155"/>
  </w:num>
  <w:num w:numId="60" w16cid:durableId="551891371">
    <w:abstractNumId w:val="183"/>
  </w:num>
  <w:num w:numId="61" w16cid:durableId="708337753">
    <w:abstractNumId w:val="1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30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7"/>
  </w:num>
  <w:num w:numId="69" w16cid:durableId="846096563">
    <w:abstractNumId w:val="85"/>
  </w:num>
  <w:num w:numId="70" w16cid:durableId="145558895">
    <w:abstractNumId w:val="159"/>
  </w:num>
  <w:num w:numId="71" w16cid:durableId="942420989">
    <w:abstractNumId w:val="35"/>
  </w:num>
  <w:num w:numId="72" w16cid:durableId="925923820">
    <w:abstractNumId w:val="138"/>
  </w:num>
  <w:num w:numId="73" w16cid:durableId="1018239095">
    <w:abstractNumId w:val="132"/>
  </w:num>
  <w:num w:numId="74" w16cid:durableId="1915164626">
    <w:abstractNumId w:val="111"/>
  </w:num>
  <w:num w:numId="75" w16cid:durableId="1095325466">
    <w:abstractNumId w:val="192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1"/>
  </w:num>
  <w:num w:numId="79" w16cid:durableId="661783401">
    <w:abstractNumId w:val="173"/>
  </w:num>
  <w:num w:numId="80" w16cid:durableId="1825005690">
    <w:abstractNumId w:val="46"/>
  </w:num>
  <w:num w:numId="81" w16cid:durableId="840389866">
    <w:abstractNumId w:val="140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6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4"/>
  </w:num>
  <w:num w:numId="90" w16cid:durableId="2092660196">
    <w:abstractNumId w:val="75"/>
  </w:num>
  <w:num w:numId="91" w16cid:durableId="906039868">
    <w:abstractNumId w:val="158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7"/>
  </w:num>
  <w:num w:numId="100" w16cid:durableId="1364936805">
    <w:abstractNumId w:val="135"/>
  </w:num>
  <w:num w:numId="101" w16cid:durableId="1794398397">
    <w:abstractNumId w:val="198"/>
  </w:num>
  <w:num w:numId="102" w16cid:durableId="214513233">
    <w:abstractNumId w:val="133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60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4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8"/>
  </w:num>
  <w:num w:numId="112" w16cid:durableId="348215692">
    <w:abstractNumId w:val="127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3"/>
  </w:num>
  <w:num w:numId="116" w16cid:durableId="877163453">
    <w:abstractNumId w:val="152"/>
  </w:num>
  <w:num w:numId="117" w16cid:durableId="1707296239">
    <w:abstractNumId w:val="184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1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5"/>
  </w:num>
  <w:num w:numId="131" w16cid:durableId="636643209">
    <w:abstractNumId w:val="142"/>
  </w:num>
  <w:num w:numId="132" w16cid:durableId="70741446">
    <w:abstractNumId w:val="176"/>
  </w:num>
  <w:num w:numId="133" w16cid:durableId="1611741707">
    <w:abstractNumId w:val="190"/>
  </w:num>
  <w:num w:numId="134" w16cid:durableId="1309438678">
    <w:abstractNumId w:val="144"/>
  </w:num>
  <w:num w:numId="135" w16cid:durableId="868372572">
    <w:abstractNumId w:val="179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6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9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70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4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1"/>
  </w:num>
  <w:num w:numId="156" w16cid:durableId="2011522854">
    <w:abstractNumId w:val="196"/>
  </w:num>
  <w:num w:numId="157" w16cid:durableId="1190802232">
    <w:abstractNumId w:val="77"/>
  </w:num>
  <w:num w:numId="158" w16cid:durableId="1896233378">
    <w:abstractNumId w:val="156"/>
  </w:num>
  <w:num w:numId="159" w16cid:durableId="1356535663">
    <w:abstractNumId w:val="109"/>
  </w:num>
  <w:num w:numId="160" w16cid:durableId="822085125">
    <w:abstractNumId w:val="188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8"/>
  </w:num>
  <w:num w:numId="165" w16cid:durableId="304051272">
    <w:abstractNumId w:val="151"/>
  </w:num>
  <w:num w:numId="166" w16cid:durableId="41904057">
    <w:abstractNumId w:val="106"/>
  </w:num>
  <w:num w:numId="167" w16cid:durableId="1425884648">
    <w:abstractNumId w:val="166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6"/>
  </w:num>
  <w:num w:numId="172" w16cid:durableId="1595631232">
    <w:abstractNumId w:val="171"/>
  </w:num>
  <w:num w:numId="173" w16cid:durableId="1857844831">
    <w:abstractNumId w:val="42"/>
  </w:num>
  <w:num w:numId="174" w16cid:durableId="979845177">
    <w:abstractNumId w:val="157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 w:numId="179" w16cid:durableId="1670404503">
    <w:abstractNumId w:val="1"/>
  </w:num>
  <w:num w:numId="180" w16cid:durableId="341706952">
    <w:abstractNumId w:val="12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5C9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CA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625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A9D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613B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AD3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0C42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187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25B4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A79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2D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D6C22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0D05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288F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10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17BF7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397D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9C0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5B58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D6D2E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A8C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4F68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A71C8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154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423F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00D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5916"/>
    <w:rsid w:val="00D460E9"/>
    <w:rsid w:val="00D4729D"/>
    <w:rsid w:val="00D47BE1"/>
    <w:rsid w:val="00D50F85"/>
    <w:rsid w:val="00D518B6"/>
    <w:rsid w:val="00D52031"/>
    <w:rsid w:val="00D5323E"/>
    <w:rsid w:val="00D53CCA"/>
    <w:rsid w:val="00D53E51"/>
    <w:rsid w:val="00D53FA3"/>
    <w:rsid w:val="00D551C2"/>
    <w:rsid w:val="00D55868"/>
    <w:rsid w:val="00D560CA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0E2B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3E2D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44D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635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101D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6F0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7E4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5EBF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A37D2D44-0A91-44F0-BAE7-C8F0202D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15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76F8A"/>
    <w:rsid w:val="000A4047"/>
    <w:rsid w:val="000C36AD"/>
    <w:rsid w:val="000F0B03"/>
    <w:rsid w:val="00102000"/>
    <w:rsid w:val="001144D2"/>
    <w:rsid w:val="001311F0"/>
    <w:rsid w:val="0014526C"/>
    <w:rsid w:val="00166AF0"/>
    <w:rsid w:val="00181D01"/>
    <w:rsid w:val="001E5625"/>
    <w:rsid w:val="002000B0"/>
    <w:rsid w:val="00221205"/>
    <w:rsid w:val="0022338D"/>
    <w:rsid w:val="0024348D"/>
    <w:rsid w:val="002751B2"/>
    <w:rsid w:val="00282BAD"/>
    <w:rsid w:val="002B0099"/>
    <w:rsid w:val="002E613B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12D9"/>
    <w:rsid w:val="005F14E4"/>
    <w:rsid w:val="005F1A83"/>
    <w:rsid w:val="00611986"/>
    <w:rsid w:val="0061772C"/>
    <w:rsid w:val="00630E04"/>
    <w:rsid w:val="00663099"/>
    <w:rsid w:val="00674A03"/>
    <w:rsid w:val="00680D05"/>
    <w:rsid w:val="006949B4"/>
    <w:rsid w:val="006A5E95"/>
    <w:rsid w:val="006A6F48"/>
    <w:rsid w:val="006C258D"/>
    <w:rsid w:val="006F01B9"/>
    <w:rsid w:val="006F7E46"/>
    <w:rsid w:val="0073509F"/>
    <w:rsid w:val="00742937"/>
    <w:rsid w:val="007528C9"/>
    <w:rsid w:val="00783521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6397D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45190"/>
    <w:rsid w:val="00B65372"/>
    <w:rsid w:val="00BA7993"/>
    <w:rsid w:val="00BC5779"/>
    <w:rsid w:val="00BD446D"/>
    <w:rsid w:val="00BE23EB"/>
    <w:rsid w:val="00C0630B"/>
    <w:rsid w:val="00C550B8"/>
    <w:rsid w:val="00C65995"/>
    <w:rsid w:val="00C868E5"/>
    <w:rsid w:val="00CC01DC"/>
    <w:rsid w:val="00CD03E5"/>
    <w:rsid w:val="00D001D0"/>
    <w:rsid w:val="00D3700D"/>
    <w:rsid w:val="00D52805"/>
    <w:rsid w:val="00D52EE4"/>
    <w:rsid w:val="00D72AFD"/>
    <w:rsid w:val="00D85F7D"/>
    <w:rsid w:val="00E17912"/>
    <w:rsid w:val="00E5310F"/>
    <w:rsid w:val="00E65635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11</cp:revision>
  <cp:lastPrinted>2024-10-07T06:01:00Z</cp:lastPrinted>
  <dcterms:created xsi:type="dcterms:W3CDTF">2021-02-07T18:56:00Z</dcterms:created>
  <dcterms:modified xsi:type="dcterms:W3CDTF">2024-11-15T08:00:00Z</dcterms:modified>
</cp:coreProperties>
</file>